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201</w:t>
      </w:r>
      <w:r w:rsidRPr="002002B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/1</w:t>
      </w:r>
      <w:r w:rsidRPr="002002B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и требования</w:t>
      </w:r>
    </w:p>
    <w:p w:rsidR="0089430D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организации и проведению муниципального этапа всероссийской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олимпиады школьников по искусству (мировая художественная культура)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Pr="00B82CD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/1</w:t>
      </w:r>
      <w:r w:rsidRPr="00B82CD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CD5" w:rsidRPr="00294A02" w:rsidRDefault="00B82CD5" w:rsidP="00B8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Главная цель изучения учебного предмета «Искусство»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художественная культура)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в школе – это 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компетенций в области освоения культурного наследия, умения ориентироваться в различных сферах мировой художественной культуры,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B82CD5" w:rsidRPr="00294A02" w:rsidRDefault="00B82CD5" w:rsidP="00B82C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искусству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художественная культура) (далее –</w:t>
      </w:r>
      <w:r w:rsidR="0089430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 на</w:t>
      </w:r>
      <w:proofErr w:type="gramEnd"/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всех своих этапах ориентируется на реализацию этой цели и способствует её достижению.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82CD5" w:rsidRPr="008F3A0F" w:rsidRDefault="00B82CD5" w:rsidP="00B82CD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B82CD5" w:rsidRPr="00294A02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Муниципальный этап всероссийской олимпиады школьников по искусству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этап олимпиады)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№ 1252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             7-11 классов. 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искусству (МХК)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B82CD5" w:rsidRDefault="00B82CD5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8F2B58" w:rsidRDefault="00A6670E" w:rsidP="00E00D7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</w:p>
    <w:p w:rsidR="0085293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Муниципальный этап олимпиады по искусству (</w:t>
      </w:r>
      <w:r w:rsidR="00B82CD5">
        <w:rPr>
          <w:rFonts w:ascii="Times New Roman" w:hAnsi="Times New Roman" w:cs="Times New Roman"/>
          <w:sz w:val="28"/>
          <w:szCs w:val="28"/>
        </w:rPr>
        <w:t>МХК)</w:t>
      </w:r>
      <w:r w:rsidRPr="008F2B58">
        <w:rPr>
          <w:rFonts w:ascii="Times New Roman" w:hAnsi="Times New Roman" w:cs="Times New Roman"/>
          <w:sz w:val="28"/>
          <w:szCs w:val="28"/>
        </w:rPr>
        <w:t xml:space="preserve"> содержит вопросы и задания, обеспечивающие преемственность вопросов и заданий </w:t>
      </w:r>
      <w:r w:rsidRPr="008F2B58">
        <w:rPr>
          <w:rFonts w:ascii="Times New Roman" w:hAnsi="Times New Roman" w:cs="Times New Roman"/>
          <w:sz w:val="28"/>
          <w:szCs w:val="28"/>
        </w:rPr>
        <w:lastRenderedPageBreak/>
        <w:t xml:space="preserve">предыдущего школьного и последующего регионального этапа и соответствующих уровню ключевых и специальных предметных компетенций, необходимых для участия в муниципальном этапе олимпиады, учитывающих тенденции усложнения материалов олимпиадных заданий. </w:t>
      </w:r>
    </w:p>
    <w:p w:rsidR="00BC1CF8" w:rsidRPr="00BC1CF8" w:rsidRDefault="0085293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F2B58" w:rsidRPr="008F2B58">
        <w:rPr>
          <w:rFonts w:ascii="Times New Roman" w:hAnsi="Times New Roman" w:cs="Times New Roman"/>
          <w:sz w:val="28"/>
          <w:szCs w:val="28"/>
        </w:rPr>
        <w:t>ада</w:t>
      </w:r>
      <w:r w:rsidR="00BC1CF8">
        <w:rPr>
          <w:rFonts w:ascii="Times New Roman" w:hAnsi="Times New Roman" w:cs="Times New Roman"/>
          <w:sz w:val="28"/>
          <w:szCs w:val="28"/>
        </w:rPr>
        <w:t>ния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1CF8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="00BC1CF8">
        <w:rPr>
          <w:rFonts w:ascii="Times New Roman" w:hAnsi="Times New Roman" w:cs="Times New Roman"/>
          <w:sz w:val="28"/>
          <w:szCs w:val="28"/>
        </w:rPr>
        <w:t xml:space="preserve"> ориентированы и построены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F2B58" w:rsidRPr="008F2B58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BC1CF8">
        <w:rPr>
          <w:rFonts w:ascii="Times New Roman" w:hAnsi="Times New Roman" w:cs="Times New Roman"/>
          <w:sz w:val="28"/>
          <w:szCs w:val="28"/>
        </w:rPr>
        <w:t>. В к</w:t>
      </w:r>
      <w:r w:rsidR="00BC1CF8" w:rsidRPr="00BC1CF8">
        <w:rPr>
          <w:rFonts w:ascii="Times New Roman" w:hAnsi="Times New Roman" w:cs="Times New Roman"/>
          <w:sz w:val="28"/>
          <w:szCs w:val="28"/>
        </w:rPr>
        <w:t>омплект заданий вошел материал, связанный с различными областями и пластами художественной культуры разных периодов ее развития и разных стран.</w:t>
      </w:r>
    </w:p>
    <w:p w:rsidR="008F2B58" w:rsidRPr="008F2B5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Вопросы и задания муниципального этапа соответствуют более высокому уровню развития ключевых (общекультурных, учебно-познавательных, коммуникативно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B58">
        <w:rPr>
          <w:rFonts w:ascii="Times New Roman" w:hAnsi="Times New Roman" w:cs="Times New Roman"/>
          <w:sz w:val="28"/>
          <w:szCs w:val="28"/>
        </w:rPr>
        <w:t>информационных, ценностно-смысловых) и специальных предметных компетенций, чем задания школьного этапа.</w:t>
      </w:r>
    </w:p>
    <w:p w:rsidR="00852938" w:rsidRDefault="00852938" w:rsidP="008529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комиссии по искусству (МХК) продолжительность муниципального этапа олимпиады варьируется в зависимости от возраста.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>
        <w:rPr>
          <w:rFonts w:ascii="Times New Roman" w:hAnsi="Times New Roman"/>
          <w:sz w:val="28"/>
          <w:szCs w:val="28"/>
        </w:rPr>
        <w:t xml:space="preserve">муниципального этапа олимпиады: 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- 3 часа (180 минут),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4 часов (240 минут).</w:t>
      </w:r>
    </w:p>
    <w:p w:rsidR="00852938" w:rsidRDefault="00852938" w:rsidP="008529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006499">
        <w:rPr>
          <w:rFonts w:ascii="Times New Roman" w:hAnsi="Times New Roman"/>
          <w:sz w:val="28"/>
          <w:szCs w:val="28"/>
        </w:rPr>
        <w:t>искусству (МХК)</w:t>
      </w:r>
      <w:r>
        <w:rPr>
          <w:rFonts w:ascii="Times New Roman" w:hAnsi="Times New Roman"/>
          <w:sz w:val="28"/>
          <w:szCs w:val="28"/>
        </w:rPr>
        <w:t xml:space="preserve"> проводится в один тур.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Олимпиада проводится отдельно для участников 7,8,9,10,11 классов. Подведение итогов - по каждой параллели отдельно (7,8,9,10,11 класс).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Каждому участнику муниципального этапа олимпиады предлагается дать письменные ответы </w:t>
      </w:r>
      <w:r w:rsidR="00141EC0">
        <w:rPr>
          <w:rFonts w:ascii="Times New Roman" w:hAnsi="Times New Roman" w:cs="Times New Roman"/>
          <w:sz w:val="28"/>
          <w:szCs w:val="28"/>
        </w:rPr>
        <w:t xml:space="preserve">на четыре типа заданий. </w:t>
      </w:r>
    </w:p>
    <w:p w:rsidR="00852938" w:rsidRDefault="00141EC0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включены 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7 заданий: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первого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второго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1 задание третьего типа; </w:t>
      </w:r>
    </w:p>
    <w:p w:rsidR="008F2B5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2 задания четвертого типа.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/>
          <w:sz w:val="28"/>
          <w:szCs w:val="28"/>
        </w:rPr>
        <w:t>, который можно получить на муниципальном этапе: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- 342 балла, 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- 342 балла,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- 352 балла,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- 352 балла,</w:t>
      </w:r>
    </w:p>
    <w:p w:rsidR="00852938" w:rsidRDefault="00E00D71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класс - </w:t>
      </w:r>
      <w:r w:rsidR="00006499">
        <w:rPr>
          <w:rFonts w:ascii="Times New Roman" w:hAnsi="Times New Roman"/>
          <w:sz w:val="28"/>
          <w:szCs w:val="28"/>
        </w:rPr>
        <w:t>352</w:t>
      </w:r>
      <w:r>
        <w:rPr>
          <w:rFonts w:ascii="Times New Roman" w:hAnsi="Times New Roman"/>
          <w:sz w:val="28"/>
          <w:szCs w:val="28"/>
        </w:rPr>
        <w:t xml:space="preserve"> балл</w:t>
      </w:r>
      <w:r w:rsidR="00006499">
        <w:rPr>
          <w:rFonts w:ascii="Times New Roman" w:hAnsi="Times New Roman"/>
          <w:sz w:val="28"/>
          <w:szCs w:val="28"/>
        </w:rPr>
        <w:t>а.</w:t>
      </w: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70E" w:rsidRPr="005F714A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5F714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A6670E" w:rsidRPr="00294A02" w:rsidRDefault="00A6670E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Олимпиада проводится по заданиям, основанным на содержании образовательных программ 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основного (общего) и среднего (</w:t>
      </w:r>
      <w:proofErr w:type="gramStart"/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общего)  образования</w:t>
      </w:r>
      <w:proofErr w:type="gramEnd"/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 углубле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нным изучением предметов.</w:t>
      </w:r>
    </w:p>
    <w:p w:rsidR="00A6670E" w:rsidRPr="00294A02" w:rsidRDefault="00A6670E" w:rsidP="00A667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отрывки из художественных, литературно-критических, искусствоведческих текстов,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 xml:space="preserve">описывающих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искусства,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личностно воспринимать художественное произведение и словесно передавать свои мысли и ощущения. Участникам предлагается – определить свое эмоциональное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публицистической форме. Также включены задания, направленные на выявление уровня развития исследовательской и творческой компетенций,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на его умение анализировать конкретное произведение искусства.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Также включены задания</w:t>
      </w:r>
      <w:r w:rsidR="00881654" w:rsidRP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81654" w:rsidRPr="00881654">
        <w:rPr>
          <w:rFonts w:ascii="Times New Roman" w:hAnsi="Times New Roman" w:cs="Times New Roman"/>
          <w:sz w:val="28"/>
          <w:szCs w:val="28"/>
        </w:rPr>
        <w:t>направлен</w:t>
      </w:r>
      <w:r w:rsidR="00881654">
        <w:rPr>
          <w:rFonts w:ascii="Times New Roman" w:hAnsi="Times New Roman" w:cs="Times New Roman"/>
          <w:sz w:val="28"/>
          <w:szCs w:val="28"/>
        </w:rPr>
        <w:t>ные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на выявление уровня развития информационно-коммуникативной компетенции: на выявление специальных знаний и искусств</w:t>
      </w:r>
      <w:r w:rsidR="00881654">
        <w:rPr>
          <w:rFonts w:ascii="Times New Roman" w:hAnsi="Times New Roman" w:cs="Times New Roman"/>
          <w:sz w:val="28"/>
          <w:szCs w:val="28"/>
        </w:rPr>
        <w:t>оведческих способностей.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Они направлены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выявление способности самостоятельного структурирования и осмысления нужной информации, связанной с МХК, умения ориентироваться в обширном материале, а также на выявление способности предъявления результатов работы в нужной форме.</w:t>
      </w:r>
    </w:p>
    <w:p w:rsidR="00A6670E" w:rsidRPr="00E00D71" w:rsidRDefault="00A6670E" w:rsidP="00A667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 проверке работ членам жюри рекомендуется учитывать: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глубину и широту понимания вопроса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226B77"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использованием внепрограммного материала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своеобразие подхода к раскрытию темы и идеи анализируемых произведений искусства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(нахождение оправданно оригинальных критериев для системат</w:t>
      </w:r>
      <w:r>
        <w:rPr>
          <w:rFonts w:ascii="Times New Roman" w:hAnsi="Times New Roman" w:cs="Times New Roman"/>
          <w:sz w:val="28"/>
          <w:szCs w:val="28"/>
        </w:rPr>
        <w:t>изации предложенного материала)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A6670E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хронологически соотносить предлагаемые произведения искусства;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логичность изложения;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грамотность изложения;</w:t>
      </w:r>
    </w:p>
    <w:p w:rsidR="00A6670E" w:rsidRPr="004540BB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</w:p>
    <w:p w:rsidR="00A6670E" w:rsidRPr="004540BB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представление о времени и основных чертах ведущих культурно- исторических эпох;</w:t>
      </w:r>
    </w:p>
    <w:p w:rsidR="00A6670E" w:rsidRPr="004540BB" w:rsidRDefault="00A6670E" w:rsidP="0089430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70E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Типология заданий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иады</w:t>
      </w:r>
      <w:r w:rsid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школьников по</w:t>
      </w:r>
      <w:r w:rsidR="00DB0DA5" w:rsidRPr="0098209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 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искусству (МХК</w:t>
      </w:r>
      <w:r w:rsidR="00DB0DA5" w:rsidRP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2018/19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этой связи обращаем внимание на</w:t>
      </w:r>
      <w:r w:rsidR="008E3F0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то, что в 2018/19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импиады школьников по искусству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(МХК)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будут предложены следующие типы задании для обучающихся:</w:t>
      </w:r>
    </w:p>
    <w:p w:rsidR="00A6670E" w:rsidRDefault="008E3F05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E00D71" w:rsidRPr="007B47E7" w:rsidRDefault="00E00D71" w:rsidP="00E00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9 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 класс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11 класс - теоретические.</w:t>
      </w: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Задания выполняют письменно, индивидуально</w:t>
      </w:r>
      <w:r w:rsidR="00CF41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CF4195" w:rsidRPr="002D0A79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Черновики участников не проверяется и не оцениваются. </w:t>
      </w:r>
    </w:p>
    <w:p w:rsidR="00CF4195" w:rsidRPr="002D0A79" w:rsidRDefault="00CF4195" w:rsidP="00CF419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CF4195" w:rsidRPr="00CF4195" w:rsidRDefault="00CF4195" w:rsidP="00CF4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</w:t>
      </w: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в аудиториях должны находиться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словари русского языка - орфографические, грамматические,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но не толковые и не энциклопедические.</w:t>
      </w:r>
    </w:p>
    <w:p w:rsidR="00CF4195" w:rsidRPr="00CF4195" w:rsidRDefault="0089430D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 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участников</w:t>
      </w:r>
      <w:r w:rsidR="00CF4195" w:rsidRPr="00CF4195"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должен быть 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комплект канцелярских принадлежностей, ножницы, клеящий карандаш. 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Необходимо обеспечить школьников писчебумажными принадлежностями (бумагой для черновиков, ручками, клеящими карандашами, ножницами</w:t>
      </w:r>
      <w:r w:rsidRPr="00CF4195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 xml:space="preserve">). </w:t>
      </w:r>
    </w:p>
    <w:p w:rsidR="00CF4195" w:rsidRP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Работа выполняется ручкой с синими чернилами.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B433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Фотографии, репродукции картин </w:t>
      </w:r>
      <w:r w:rsidRPr="001B5C3D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распечатываются на цветном принтере.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CF4195" w:rsidRPr="001B5C3D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Организаторам олимпиады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можно использовать проекционный экран, проектор, компьютер или ноутбук.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Нужно ознакомить обучающихся с правилами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CF4195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случае нарушения этих условий обучающийся исключается из состава участников олимпиады.</w:t>
      </w:r>
    </w:p>
    <w:p w:rsidR="0089430D" w:rsidRPr="004B433F" w:rsidRDefault="0089430D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 показе работ присутствует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только участник олимпиады.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Для проведения апелляции участник олимпиады подает письменное заявление на имя председателя жюри. В течение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после подачи заявления апелляция должна быть рассмотрена.</w:t>
      </w:r>
    </w:p>
    <w:p w:rsidR="00A6670E" w:rsidRPr="00CF4195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Подведение итогов – о</w:t>
      </w:r>
      <w:r w:rsidR="007C4710"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тдельно по каждой параллели (7-</w:t>
      </w: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8, 9, 10, 11 класс).</w:t>
      </w:r>
    </w:p>
    <w:p w:rsidR="00A6670E" w:rsidRPr="00323FA3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Оценка за работу выставляется сначала в виде последовательности 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A6670E" w:rsidRPr="00294A02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Участники муниципального этапа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Олимпиады, набравшие наибольшее количество баллов, признаются победителями муниципального этапа олимпиады при условии, если количество набранных ими баллов превышает половину максимально возможных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A6670E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Призерами муниципального этапа олимпиады в пределах установленной квоты победителей и приз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еров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признаются все участники муниципального этапа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олимпиады, следующие в итоговой таблице за победителем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A6670E" w:rsidRPr="00294A02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такое же, как у следующих за ни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 в итоговой таблице, решение по данному участнику и всем участникам, имеющим с ним равное количество баллов, определяет жюри муниципального этапа Олимпиады.</w:t>
      </w:r>
    </w:p>
    <w:p w:rsidR="00A6670E" w:rsidRPr="00294A02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Окончательные 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ими баллов. Участники с одинаковыми баллами располагаются в алфавитном порядке.</w:t>
      </w:r>
    </w:p>
    <w:p w:rsidR="00A6670E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Окончательные итоги муниципального этапа Олимпиады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A6670E" w:rsidRPr="00294A02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На основании итоговой таблицы 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и в соответствии с квотой,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установленной организаторами муниципального этапа Олимпиады, после процедуры проведения апелляции жюри муниципального этапа Олимпиады определяет победителей и призеров. </w:t>
      </w:r>
    </w:p>
    <w:p w:rsidR="00A6670E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06499" w:rsidRPr="00323FA3" w:rsidRDefault="00006499" w:rsidP="0000649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A6670E" w:rsidRPr="007B47E7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A6670E" w:rsidRPr="00326FA8" w:rsidRDefault="00A6670E" w:rsidP="00A6670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A6670E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70E" w:rsidRDefault="00A6670E" w:rsidP="00A6670E"/>
    <w:p w:rsidR="00A6670E" w:rsidRDefault="00A6670E" w:rsidP="00A6670E"/>
    <w:p w:rsidR="0063390C" w:rsidRDefault="0063390C"/>
    <w:sectPr w:rsidR="0063390C" w:rsidSect="00982097">
      <w:footerReference w:type="even" r:id="rId8"/>
      <w:footerReference w:type="default" r:id="rId9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8DF" w:rsidRDefault="005038DF">
      <w:pPr>
        <w:spacing w:after="0" w:line="240" w:lineRule="auto"/>
      </w:pPr>
      <w:r>
        <w:separator/>
      </w:r>
    </w:p>
  </w:endnote>
  <w:endnote w:type="continuationSeparator" w:id="0">
    <w:p w:rsidR="005038DF" w:rsidRDefault="0050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5038DF">
    <w:pPr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89430D" w:rsidRPr="0089430D">
      <w:rPr>
        <w:rStyle w:val="a5"/>
        <w:noProof/>
      </w:rPr>
      <w:t>6</w:t>
    </w:r>
    <w:r>
      <w:rPr>
        <w:rStyle w:val="a5"/>
        <w:noProof/>
      </w:rPr>
      <w:fldChar w:fldCharType="end"/>
    </w:r>
  </w:p>
  <w:p w:rsidR="00A76530" w:rsidRDefault="005038DF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8DF" w:rsidRDefault="005038DF">
      <w:pPr>
        <w:spacing w:after="0" w:line="240" w:lineRule="auto"/>
      </w:pPr>
      <w:r>
        <w:separator/>
      </w:r>
    </w:p>
  </w:footnote>
  <w:footnote w:type="continuationSeparator" w:id="0">
    <w:p w:rsidR="005038DF" w:rsidRDefault="00503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3C"/>
    <w:rsid w:val="00006499"/>
    <w:rsid w:val="00141EC0"/>
    <w:rsid w:val="001A2918"/>
    <w:rsid w:val="0020133C"/>
    <w:rsid w:val="00215CF6"/>
    <w:rsid w:val="004E1F55"/>
    <w:rsid w:val="005038DF"/>
    <w:rsid w:val="00504B52"/>
    <w:rsid w:val="00550F65"/>
    <w:rsid w:val="0063390C"/>
    <w:rsid w:val="007C4710"/>
    <w:rsid w:val="00852938"/>
    <w:rsid w:val="00881654"/>
    <w:rsid w:val="0089430D"/>
    <w:rsid w:val="008E3F05"/>
    <w:rsid w:val="008F2B58"/>
    <w:rsid w:val="00A6670E"/>
    <w:rsid w:val="00B82CD5"/>
    <w:rsid w:val="00BC1CF8"/>
    <w:rsid w:val="00CF4195"/>
    <w:rsid w:val="00DB0DA5"/>
    <w:rsid w:val="00E00D71"/>
    <w:rsid w:val="00E75330"/>
    <w:rsid w:val="00EA6B59"/>
    <w:rsid w:val="00ED0F9B"/>
    <w:rsid w:val="00ED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EDA8"/>
  <w15:chartTrackingRefBased/>
  <w15:docId w15:val="{59649666-9483-4D5E-951C-091EFF0D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7799E-1C2B-45AA-91FF-3AEDBF94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Любенко Наталья Ивановна</cp:lastModifiedBy>
  <cp:revision>15</cp:revision>
  <dcterms:created xsi:type="dcterms:W3CDTF">2018-09-11T10:23:00Z</dcterms:created>
  <dcterms:modified xsi:type="dcterms:W3CDTF">2018-10-12T12:57:00Z</dcterms:modified>
</cp:coreProperties>
</file>